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96D3F31" w14:textId="4C693F75" w:rsidR="00733A11" w:rsidRPr="00C74751" w:rsidRDefault="00733A11" w:rsidP="00DC5013">
      <w:pPr>
        <w:jc w:val="center"/>
        <w:rPr>
          <w:rFonts w:asciiTheme="minorHAnsi" w:hAnsiTheme="minorHAnsi" w:cstheme="minorHAnsi"/>
          <w:b/>
          <w:bCs/>
        </w:rPr>
      </w:pPr>
      <w:r w:rsidRPr="00937F04">
        <w:rPr>
          <w:rFonts w:ascii="Calibri" w:hAnsi="Calibri" w:cs="Calibri"/>
          <w:b/>
          <w:bCs/>
        </w:rPr>
        <w:t xml:space="preserve">PREGÃO ELETRÔNICO </w:t>
      </w:r>
      <w:r w:rsidRPr="00DB64CE">
        <w:rPr>
          <w:rFonts w:asciiTheme="minorHAnsi" w:hAnsiTheme="minorHAnsi" w:cstheme="minorHAnsi"/>
          <w:b/>
          <w:bCs/>
        </w:rPr>
        <w:t xml:space="preserve">EDITAL </w:t>
      </w:r>
      <w:r w:rsidRPr="00C74751">
        <w:rPr>
          <w:rFonts w:asciiTheme="minorHAnsi" w:hAnsiTheme="minorHAnsi" w:cstheme="minorHAnsi"/>
          <w:b/>
          <w:bCs/>
        </w:rPr>
        <w:t xml:space="preserve">Nº </w:t>
      </w:r>
      <w:r w:rsidR="00166087" w:rsidRPr="00C74751">
        <w:rPr>
          <w:rFonts w:asciiTheme="minorHAnsi" w:hAnsiTheme="minorHAnsi" w:cstheme="minorHAnsi"/>
          <w:b/>
        </w:rPr>
        <w:t>0626</w:t>
      </w:r>
      <w:r w:rsidR="00DB64CE" w:rsidRPr="00C74751">
        <w:rPr>
          <w:rFonts w:asciiTheme="minorHAnsi" w:hAnsiTheme="minorHAnsi" w:cstheme="minorHAnsi"/>
          <w:b/>
        </w:rPr>
        <w:t>/</w:t>
      </w:r>
      <w:r w:rsidR="00170C9D" w:rsidRPr="00C74751">
        <w:rPr>
          <w:rFonts w:asciiTheme="minorHAnsi" w:hAnsiTheme="minorHAnsi" w:cstheme="minorHAnsi"/>
          <w:b/>
        </w:rPr>
        <w:t>202</w:t>
      </w:r>
      <w:r w:rsidR="003618FC" w:rsidRPr="00C74751">
        <w:rPr>
          <w:rFonts w:asciiTheme="minorHAnsi" w:hAnsiTheme="minorHAnsi" w:cstheme="minorHAnsi"/>
          <w:b/>
        </w:rPr>
        <w:t>5</w:t>
      </w:r>
    </w:p>
    <w:p w14:paraId="0F1DE896" w14:textId="77777777" w:rsidR="00972B5B" w:rsidRPr="00C74751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53FA66AD" w:rsidR="00FE4B45" w:rsidRPr="00C74751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C74751">
        <w:rPr>
          <w:rFonts w:ascii="Calibri" w:hAnsi="Calibri" w:cs="Calibri"/>
        </w:rPr>
        <w:t xml:space="preserve">A </w:t>
      </w:r>
      <w:r w:rsidR="00936C00" w:rsidRPr="00C74751">
        <w:rPr>
          <w:rFonts w:ascii="Calibri" w:hAnsi="Calibri" w:cs="Calibri"/>
          <w:b/>
        </w:rPr>
        <w:t>FUNDAÇÃO UNIVERSIDADE DO ESTADO</w:t>
      </w:r>
      <w:r w:rsidR="003C57D8" w:rsidRPr="00C74751">
        <w:rPr>
          <w:rFonts w:ascii="Calibri" w:hAnsi="Calibri" w:cs="Calibri"/>
          <w:b/>
        </w:rPr>
        <w:t xml:space="preserve"> </w:t>
      </w:r>
      <w:r w:rsidR="00936C00" w:rsidRPr="00C74751">
        <w:rPr>
          <w:rFonts w:ascii="Calibri" w:hAnsi="Calibri" w:cs="Calibri"/>
          <w:b/>
        </w:rPr>
        <w:t>DE SANTA CATARINA</w:t>
      </w:r>
      <w:r w:rsidR="00936C00" w:rsidRPr="00C74751">
        <w:rPr>
          <w:rFonts w:ascii="Calibri" w:hAnsi="Calibri" w:cs="Calibri"/>
        </w:rPr>
        <w:t xml:space="preserve">, </w:t>
      </w:r>
      <w:r w:rsidR="00AB23E9" w:rsidRPr="00C74751">
        <w:rPr>
          <w:rFonts w:ascii="Calibri" w:hAnsi="Calibri" w:cs="Calibri"/>
        </w:rPr>
        <w:t xml:space="preserve">com sede na Av. Madre </w:t>
      </w:r>
      <w:proofErr w:type="spellStart"/>
      <w:r w:rsidR="00AB23E9" w:rsidRPr="00C74751">
        <w:rPr>
          <w:rFonts w:ascii="Calibri" w:hAnsi="Calibri" w:cs="Calibri"/>
        </w:rPr>
        <w:t>Benvenuta</w:t>
      </w:r>
      <w:proofErr w:type="spellEnd"/>
      <w:r w:rsidR="00AB23E9" w:rsidRPr="00C74751">
        <w:rPr>
          <w:rFonts w:ascii="Calibri" w:hAnsi="Calibri" w:cs="Calibri"/>
        </w:rPr>
        <w:t xml:space="preserve">, nº 2007, </w:t>
      </w:r>
      <w:proofErr w:type="spellStart"/>
      <w:r w:rsidR="00AB23E9" w:rsidRPr="00C74751">
        <w:rPr>
          <w:rFonts w:ascii="Calibri" w:hAnsi="Calibri" w:cs="Calibri"/>
        </w:rPr>
        <w:t>Itacorubi</w:t>
      </w:r>
      <w:proofErr w:type="spellEnd"/>
      <w:r w:rsidR="00AB23E9" w:rsidRPr="00C74751">
        <w:rPr>
          <w:rFonts w:ascii="Calibri" w:hAnsi="Calibri" w:cs="Calibri"/>
        </w:rPr>
        <w:t>, Florianópolis/SC, inscrita</w:t>
      </w:r>
      <w:r w:rsidR="00AB23E9" w:rsidRPr="00C74751">
        <w:t xml:space="preserve"> </w:t>
      </w:r>
      <w:r w:rsidR="00AB23E9" w:rsidRPr="00C74751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166087" w:rsidRPr="00C74751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C74751">
        <w:rPr>
          <w:rFonts w:ascii="Calibri" w:hAnsi="Calibri" w:cs="Calibri"/>
        </w:rPr>
        <w:t xml:space="preserve">, </w:t>
      </w:r>
      <w:r w:rsidRPr="00C74751">
        <w:rPr>
          <w:rFonts w:ascii="Calibri" w:hAnsi="Calibri" w:cs="Calibri"/>
        </w:rPr>
        <w:t xml:space="preserve">torna público que fará realizar licitação na modalidade </w:t>
      </w:r>
      <w:r w:rsidR="00AB23E9" w:rsidRPr="00C74751">
        <w:rPr>
          <w:rFonts w:ascii="Calibri" w:hAnsi="Calibri" w:cs="Calibri"/>
        </w:rPr>
        <w:t>P</w:t>
      </w:r>
      <w:r w:rsidRPr="00C74751">
        <w:rPr>
          <w:rFonts w:ascii="Calibri" w:hAnsi="Calibri" w:cs="Calibri"/>
        </w:rPr>
        <w:t xml:space="preserve">regão </w:t>
      </w:r>
      <w:r w:rsidR="00AB23E9" w:rsidRPr="00C74751">
        <w:rPr>
          <w:rFonts w:ascii="Calibri" w:hAnsi="Calibri" w:cs="Calibri"/>
        </w:rPr>
        <w:t>E</w:t>
      </w:r>
      <w:r w:rsidRPr="00C74751">
        <w:rPr>
          <w:rFonts w:ascii="Calibri" w:hAnsi="Calibri" w:cs="Calibri"/>
        </w:rPr>
        <w:t>letrônico</w:t>
      </w:r>
      <w:r w:rsidR="00CB6577" w:rsidRPr="00C74751">
        <w:rPr>
          <w:rFonts w:ascii="Calibri" w:hAnsi="Calibri" w:cs="Calibri"/>
        </w:rPr>
        <w:t xml:space="preserve"> com o modo de disputa</w:t>
      </w:r>
      <w:r w:rsidR="00CB6577" w:rsidRPr="00C74751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166087" w:rsidRPr="00C74751">
            <w:rPr>
              <w:rFonts w:asciiTheme="minorHAnsi" w:hAnsiTheme="minorHAnsi" w:cstheme="minorHAnsi"/>
            </w:rPr>
            <w:t>Aberto</w:t>
          </w:r>
        </w:sdtContent>
      </w:sdt>
      <w:r w:rsidR="00CB6577" w:rsidRPr="00C74751">
        <w:rPr>
          <w:rFonts w:ascii="Calibri" w:hAnsi="Calibri" w:cs="Calibri"/>
        </w:rPr>
        <w:t xml:space="preserve"> e </w:t>
      </w:r>
      <w:r w:rsidR="007D78C9" w:rsidRPr="00C74751">
        <w:rPr>
          <w:rFonts w:ascii="Calibri" w:hAnsi="Calibri" w:cs="Calibri"/>
        </w:rPr>
        <w:t xml:space="preserve">com critério de julgamento de </w:t>
      </w:r>
      <w:r w:rsidR="007D78C9" w:rsidRPr="00C74751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166087" w:rsidRPr="00C74751">
            <w:rPr>
              <w:rFonts w:asciiTheme="minorHAnsi" w:hAnsiTheme="minorHAnsi" w:cstheme="minorHAnsi"/>
            </w:rPr>
            <w:t>por lote</w:t>
          </w:r>
        </w:sdtContent>
      </w:sdt>
      <w:r w:rsidR="007D78C9" w:rsidRPr="00C74751">
        <w:rPr>
          <w:rFonts w:asciiTheme="minorHAnsi" w:hAnsiTheme="minorHAnsi" w:cstheme="minorHAnsi"/>
        </w:rPr>
        <w:t xml:space="preserve">, </w:t>
      </w:r>
      <w:r w:rsidR="00661F91" w:rsidRPr="00C74751">
        <w:rPr>
          <w:rFonts w:asciiTheme="minorHAnsi" w:hAnsiTheme="minorHAnsi" w:cstheme="minorHAnsi"/>
        </w:rPr>
        <w:t>para</w:t>
      </w:r>
      <w:r w:rsidR="00661F91" w:rsidRPr="00C74751">
        <w:rPr>
          <w:rFonts w:ascii="Calibri" w:hAnsi="Calibri" w:cs="Calibri"/>
        </w:rPr>
        <w:t xml:space="preserve"> selecionar proposta objetivando o </w:t>
      </w:r>
      <w:r w:rsidR="00661F91" w:rsidRPr="00C74751">
        <w:rPr>
          <w:rFonts w:ascii="Calibri" w:hAnsi="Calibri" w:cs="Calibri"/>
          <w:b/>
          <w:bCs/>
        </w:rPr>
        <w:t>REGISTRO DE PREÇOS</w:t>
      </w:r>
      <w:r w:rsidRPr="00C74751">
        <w:rPr>
          <w:rFonts w:ascii="Calibri" w:hAnsi="Calibri" w:cs="Calibri"/>
        </w:rPr>
        <w:t xml:space="preserve">, </w:t>
      </w:r>
      <w:r w:rsidR="00022519" w:rsidRPr="00C74751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C74751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5E0B1B07" w:rsidR="006F0DFF" w:rsidRPr="00C74751" w:rsidRDefault="006F0DFF" w:rsidP="00166087">
      <w:pPr>
        <w:jc w:val="both"/>
        <w:rPr>
          <w:rFonts w:ascii="Calibri" w:hAnsi="Calibri" w:cs="Calibri"/>
          <w:b/>
        </w:rPr>
      </w:pPr>
      <w:r w:rsidRPr="00C74751">
        <w:rPr>
          <w:rFonts w:ascii="Calibri" w:hAnsi="Calibri" w:cs="Calibri"/>
          <w:b/>
          <w:bCs/>
        </w:rPr>
        <w:t>OBJETO:</w:t>
      </w:r>
      <w:r w:rsidRPr="00C74751">
        <w:rPr>
          <w:rFonts w:ascii="Calibri" w:hAnsi="Calibri" w:cs="Calibri"/>
        </w:rPr>
        <w:t xml:space="preserve"> </w:t>
      </w:r>
      <w:bookmarkStart w:id="0" w:name="_Hlk193978093"/>
      <w:r w:rsidR="00166087" w:rsidRPr="00C74751">
        <w:rPr>
          <w:rFonts w:ascii="Calibri" w:hAnsi="Calibri" w:cs="Calibri"/>
          <w:b/>
        </w:rPr>
        <w:t>AQUISIÇÃO DE TROFÉUS, MEDALHAS E PLACAS DESTINADAS AOS EVENTOS, HOMENAGENS E INAUGURAÇÕES DA UDESC</w:t>
      </w:r>
      <w:bookmarkEnd w:id="0"/>
      <w:r w:rsidRPr="00C74751">
        <w:rPr>
          <w:rFonts w:ascii="Calibri" w:hAnsi="Calibri" w:cs="Calibri"/>
        </w:rPr>
        <w:t xml:space="preserve">, conforme especificações constantes do </w:t>
      </w:r>
      <w:r w:rsidRPr="00C74751">
        <w:rPr>
          <w:rFonts w:ascii="Calibri" w:hAnsi="Calibri" w:cs="Calibri"/>
          <w:b/>
          <w:bCs/>
        </w:rPr>
        <w:t>Anexo I e II.</w:t>
      </w:r>
    </w:p>
    <w:p w14:paraId="4C12F171" w14:textId="28B08095" w:rsidR="00AA13C7" w:rsidRPr="00C74751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C74751" w:rsidRDefault="00733A11">
      <w:pPr>
        <w:jc w:val="both"/>
        <w:rPr>
          <w:rFonts w:ascii="Calibri" w:hAnsi="Calibri" w:cs="Calibri"/>
          <w:b/>
          <w:bCs/>
        </w:rPr>
      </w:pPr>
      <w:r w:rsidRPr="00C74751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C74751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C74751">
        <w:rPr>
          <w:rFonts w:ascii="Calibri" w:hAnsi="Calibri" w:cs="Calibri"/>
          <w:b/>
        </w:rPr>
        <w:t>site:</w:t>
      </w:r>
      <w:r w:rsidRPr="00C74751">
        <w:rPr>
          <w:rFonts w:ascii="Calibri" w:hAnsi="Calibri" w:cs="Calibri"/>
          <w:bCs/>
        </w:rPr>
        <w:t xml:space="preserve"> </w:t>
      </w:r>
      <w:hyperlink r:id="rId8" w:history="1">
        <w:r w:rsidRPr="00C74751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11B0822B" w:rsidR="00733A11" w:rsidRPr="00C74751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C74751">
        <w:rPr>
          <w:rFonts w:asciiTheme="minorHAnsi" w:hAnsiTheme="minorHAnsi" w:cstheme="minorHAnsi"/>
          <w:b/>
          <w:bCs/>
        </w:rPr>
        <w:t>e-mail:</w:t>
      </w:r>
      <w:r w:rsidRPr="00C74751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166087" w:rsidRPr="00C74751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C74751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C74751">
        <w:rPr>
          <w:rFonts w:ascii="Calibri" w:hAnsi="Calibri" w:cs="Calibri"/>
          <w:b/>
        </w:rPr>
        <w:t>1 – DISPOSIÇÕES PRELIMINARES</w:t>
      </w:r>
    </w:p>
    <w:p w14:paraId="40C68C36" w14:textId="2304789B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 xml:space="preserve">1.1 – Envio de proposta: a partir das 14h do </w:t>
      </w:r>
      <w:r w:rsidRPr="00DB64C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5-03-31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183B7B">
            <w:rPr>
              <w:rFonts w:asciiTheme="minorHAnsi" w:hAnsiTheme="minorHAnsi" w:cstheme="minorHAnsi"/>
              <w:b/>
            </w:rPr>
            <w:t>31/03/2025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  <w:bookmarkStart w:id="1" w:name="_GoBack"/>
      <w:bookmarkEnd w:id="1"/>
    </w:p>
    <w:p w14:paraId="1BFDC12C" w14:textId="3F0CC991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4-11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183B7B">
            <w:rPr>
              <w:rFonts w:asciiTheme="minorHAnsi" w:hAnsiTheme="minorHAnsi" w:cstheme="minorHAnsi"/>
              <w:b/>
            </w:rPr>
            <w:t>11/04/2025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6B171367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4-11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183B7B">
            <w:rPr>
              <w:rFonts w:asciiTheme="minorHAnsi" w:hAnsiTheme="minorHAnsi" w:cstheme="minorHAnsi"/>
              <w:b/>
            </w:rPr>
            <w:t>11/04/2025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proofErr w:type="spellStart"/>
      <w:r w:rsidR="004868DD">
        <w:rPr>
          <w:rFonts w:ascii="Calibri" w:hAnsi="Calibri" w:cs="Calibri"/>
        </w:rPr>
        <w:t>Udesc</w:t>
      </w:r>
      <w:proofErr w:type="spellEnd"/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2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6B1C4022" w:rsidR="005000E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p w14:paraId="35D53F01" w14:textId="453C7C35" w:rsidR="00183B7B" w:rsidRDefault="00183B7B" w:rsidP="007D78C9">
      <w:pPr>
        <w:widowControl w:val="0"/>
        <w:jc w:val="both"/>
        <w:rPr>
          <w:rFonts w:ascii="Calibri" w:hAnsi="Calibri" w:cs="Calibri"/>
        </w:rPr>
      </w:pPr>
    </w:p>
    <w:p w14:paraId="4D85950E" w14:textId="77777777" w:rsidR="00183B7B" w:rsidRDefault="00183B7B" w:rsidP="00183B7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yellow"/>
        </w:rPr>
        <w:t>DEMAIS INFORMAÇÕES CONSULTAR O EDITAL</w:t>
      </w:r>
    </w:p>
    <w:p w14:paraId="3C75C81C" w14:textId="69AE8683" w:rsidR="00183B7B" w:rsidRDefault="00183B7B" w:rsidP="007D78C9">
      <w:pPr>
        <w:widowControl w:val="0"/>
        <w:jc w:val="both"/>
        <w:rPr>
          <w:rFonts w:ascii="Calibri" w:hAnsi="Calibri" w:cs="Calibri"/>
        </w:rPr>
      </w:pPr>
    </w:p>
    <w:p w14:paraId="676B4F7E" w14:textId="77777777" w:rsidR="00183B7B" w:rsidRPr="00937F04" w:rsidRDefault="00183B7B" w:rsidP="007D78C9">
      <w:pPr>
        <w:widowControl w:val="0"/>
        <w:jc w:val="both"/>
        <w:rPr>
          <w:rFonts w:ascii="Calibri" w:hAnsi="Calibri" w:cs="Calibri"/>
        </w:rPr>
      </w:pPr>
    </w:p>
    <w:bookmarkEnd w:id="2"/>
    <w:sectPr w:rsidR="00183B7B" w:rsidRPr="00937F04" w:rsidSect="00183B7B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166087" w:rsidRDefault="00166087">
      <w:r>
        <w:separator/>
      </w:r>
    </w:p>
  </w:endnote>
  <w:endnote w:type="continuationSeparator" w:id="0">
    <w:p w14:paraId="7E2AAA9C" w14:textId="77777777" w:rsidR="00166087" w:rsidRDefault="0016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166087" w:rsidRDefault="00166087">
      <w:r>
        <w:separator/>
      </w:r>
    </w:p>
  </w:footnote>
  <w:footnote w:type="continuationSeparator" w:id="0">
    <w:p w14:paraId="18331152" w14:textId="77777777" w:rsidR="00166087" w:rsidRDefault="00166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66087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3B7B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1C3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A3C5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4751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20A0A"/>
    <w:rsid w:val="004B2F91"/>
    <w:rsid w:val="0054441A"/>
    <w:rsid w:val="005F14F9"/>
    <w:rsid w:val="006738B0"/>
    <w:rsid w:val="00695DD5"/>
    <w:rsid w:val="006D7639"/>
    <w:rsid w:val="00712F71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C565E35965479A8352667222E04AAB1">
    <w:name w:val="CCC565E35965479A8352667222E04AAB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2434-284D-4A99-BF3C-9DFB89CC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</Pages>
  <Words>341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86</cp:revision>
  <cp:lastPrinted>2025-03-27T17:39:00Z</cp:lastPrinted>
  <dcterms:created xsi:type="dcterms:W3CDTF">2020-05-14T18:48:00Z</dcterms:created>
  <dcterms:modified xsi:type="dcterms:W3CDTF">2025-03-31T16:10:00Z</dcterms:modified>
</cp:coreProperties>
</file>